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9A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FD7DB3" w:rsidRPr="00FD7DB3" w:rsidRDefault="00FD7DB3" w:rsidP="00FD7DB3">
      <w:pPr>
        <w:pStyle w:val="a8"/>
      </w:pPr>
    </w:p>
    <w:p w:rsidR="00A0389A" w:rsidRPr="00F52D42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Default="00AC1A15" w:rsidP="007E2CE0">
            <w:pPr>
              <w:ind w:right="-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</w:t>
            </w:r>
            <w:r w:rsidR="007B0353">
              <w:rPr>
                <w:sz w:val="22"/>
                <w:szCs w:val="22"/>
              </w:rPr>
              <w:t>4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  <w:p w:rsidR="00FD7DB3" w:rsidRPr="00D5614E" w:rsidRDefault="00FD7DB3" w:rsidP="007E2CE0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r w:rsidRPr="00F52D42">
        <w:rPr>
          <w:b/>
          <w:sz w:val="22"/>
          <w:szCs w:val="22"/>
        </w:rPr>
        <w:t>Сафеева Рустема Рузбековича</w:t>
      </w:r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D76C3F">
        <w:rPr>
          <w:b/>
          <w:sz w:val="22"/>
          <w:szCs w:val="22"/>
        </w:rPr>
        <w:t>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 xml:space="preserve">,в лице </w:t>
      </w:r>
      <w:r w:rsidR="00D76C3F">
        <w:rPr>
          <w:sz w:val="22"/>
          <w:szCs w:val="22"/>
        </w:rPr>
        <w:t>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6208A5">
        <w:rPr>
          <w:rFonts w:eastAsia="Arial"/>
          <w:bCs/>
          <w:sz w:val="22"/>
          <w:szCs w:val="22"/>
        </w:rPr>
        <w:t xml:space="preserve">переходов метом горизонтально-направленного бурения (ГНБ) (зоны </w:t>
      </w:r>
      <w:r w:rsidR="00D76C3F">
        <w:rPr>
          <w:rFonts w:eastAsia="Arial"/>
          <w:bCs/>
          <w:sz w:val="22"/>
          <w:szCs w:val="22"/>
        </w:rPr>
        <w:t>Белорецкого, Месягутовского, Сибайского</w:t>
      </w:r>
      <w:r w:rsidR="006208A5">
        <w:rPr>
          <w:rFonts w:eastAsia="Arial"/>
          <w:bCs/>
          <w:sz w:val="22"/>
          <w:szCs w:val="22"/>
        </w:rPr>
        <w:t xml:space="preserve"> МУЭС) (</w:t>
      </w:r>
      <w:r w:rsidR="00D76C3F">
        <w:rPr>
          <w:rFonts w:eastAsia="Arial"/>
          <w:bCs/>
          <w:sz w:val="22"/>
          <w:szCs w:val="22"/>
        </w:rPr>
        <w:t>705</w:t>
      </w:r>
      <w:r w:rsidR="006208A5">
        <w:rPr>
          <w:rFonts w:eastAsia="Arial"/>
          <w:bCs/>
          <w:sz w:val="22"/>
          <w:szCs w:val="22"/>
        </w:rPr>
        <w:t xml:space="preserve">п.м.) 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</w:t>
      </w:r>
      <w:r w:rsidR="006B315B">
        <w:rPr>
          <w:rFonts w:eastAsia="Arial"/>
          <w:bCs/>
          <w:sz w:val="22"/>
          <w:szCs w:val="22"/>
        </w:rPr>
        <w:t>_________________</w:t>
      </w:r>
      <w:r w:rsidR="00E34786">
        <w:rPr>
          <w:rFonts w:eastAsia="Arial"/>
          <w:bCs/>
          <w:sz w:val="22"/>
          <w:szCs w:val="22"/>
        </w:rPr>
        <w:t>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E0A54" w:rsidRDefault="00A0389A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ПРЕДМЕТ ДОГОВОРА</w:t>
      </w:r>
    </w:p>
    <w:p w:rsidR="00245DAB" w:rsidRPr="00F52D42" w:rsidRDefault="00245DA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1526E8" w:rsidRDefault="00A0389A" w:rsidP="007B5477">
      <w:pPr>
        <w:pStyle w:val="af5"/>
        <w:numPr>
          <w:ilvl w:val="1"/>
          <w:numId w:val="32"/>
        </w:numPr>
        <w:ind w:right="-6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 обязуется в соответствии с</w:t>
      </w:r>
      <w:r w:rsidR="008954D5" w:rsidRPr="00FE0A54">
        <w:rPr>
          <w:sz w:val="22"/>
          <w:szCs w:val="22"/>
        </w:rPr>
        <w:t xml:space="preserve"> настоящим договором </w:t>
      </w:r>
      <w:r w:rsidRPr="00FE0A54">
        <w:rPr>
          <w:sz w:val="22"/>
          <w:szCs w:val="22"/>
        </w:rPr>
        <w:t xml:space="preserve">выполнить </w:t>
      </w:r>
      <w:r w:rsidR="00FD6EE6" w:rsidRPr="00FE0A54">
        <w:rPr>
          <w:sz w:val="22"/>
          <w:szCs w:val="22"/>
        </w:rPr>
        <w:t xml:space="preserve">комплекс строительно-монтажных </w:t>
      </w:r>
      <w:r w:rsidRPr="00FE0A54">
        <w:rPr>
          <w:sz w:val="22"/>
          <w:szCs w:val="22"/>
        </w:rPr>
        <w:t xml:space="preserve">работы по </w:t>
      </w:r>
      <w:r w:rsidR="007B5477">
        <w:rPr>
          <w:sz w:val="22"/>
          <w:szCs w:val="22"/>
        </w:rPr>
        <w:t xml:space="preserve">устройству переходов по технологии горизонтально-направленного бурения через дороги, коммуникации, водные и прочие преграды на объектах строительства ОАО «Башинформсвязь» в 2014 году (зоны </w:t>
      </w:r>
      <w:r w:rsidR="00D76C3F">
        <w:rPr>
          <w:rFonts w:eastAsia="Arial"/>
          <w:bCs/>
          <w:sz w:val="22"/>
          <w:szCs w:val="22"/>
        </w:rPr>
        <w:t>Белорецкого, Месягутовского, Сибайского  (</w:t>
      </w:r>
      <w:r w:rsidR="007B5477">
        <w:rPr>
          <w:sz w:val="22"/>
          <w:szCs w:val="22"/>
        </w:rPr>
        <w:t>МУЭС)</w:t>
      </w:r>
      <w:r w:rsidR="00D76C3F">
        <w:rPr>
          <w:sz w:val="22"/>
          <w:szCs w:val="22"/>
        </w:rPr>
        <w:t>, (705 п.м.)</w:t>
      </w:r>
      <w:r w:rsidR="00350A91" w:rsidRPr="00FE0A54">
        <w:rPr>
          <w:sz w:val="22"/>
          <w:szCs w:val="22"/>
        </w:rPr>
        <w:t>(далее – «Работы),в соответствиис</w:t>
      </w:r>
      <w:r w:rsidR="00350A91" w:rsidRPr="00FE0A54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</w:t>
      </w:r>
      <w:r w:rsidR="00BE03CF">
        <w:rPr>
          <w:rFonts w:eastAsia="Arial"/>
          <w:bCs/>
          <w:sz w:val="22"/>
          <w:szCs w:val="22"/>
        </w:rPr>
        <w:t>ам согласно перечню, приведенному в Техническом задании на выполнение подрядных работ (Приложение №1)</w:t>
      </w:r>
      <w:r w:rsidR="00350A91" w:rsidRPr="00FE0A54">
        <w:rPr>
          <w:rFonts w:eastAsia="Arial"/>
          <w:bCs/>
          <w:sz w:val="22"/>
          <w:szCs w:val="22"/>
        </w:rPr>
        <w:t>,</w:t>
      </w:r>
      <w:r w:rsidRPr="00FE0A54">
        <w:rPr>
          <w:sz w:val="22"/>
          <w:szCs w:val="22"/>
        </w:rPr>
        <w:t xml:space="preserve">и сдать Заказчику по акту, а Заказчик </w:t>
      </w:r>
      <w:r w:rsidRPr="004C38E9">
        <w:rPr>
          <w:sz w:val="22"/>
          <w:szCs w:val="22"/>
        </w:rPr>
        <w:t>обязуется п</w:t>
      </w:r>
      <w:r w:rsidRPr="00FE0A54">
        <w:rPr>
          <w:sz w:val="22"/>
          <w:szCs w:val="22"/>
        </w:rPr>
        <w:t>ринять от Подрядчика объект</w:t>
      </w:r>
      <w:r w:rsidR="00BE03CF">
        <w:rPr>
          <w:sz w:val="22"/>
          <w:szCs w:val="22"/>
        </w:rPr>
        <w:t>ы</w:t>
      </w:r>
      <w:r w:rsidRPr="00FE0A54">
        <w:rPr>
          <w:sz w:val="22"/>
          <w:szCs w:val="22"/>
        </w:rPr>
        <w:t xml:space="preserve"> и произвести окончательную оплату </w:t>
      </w:r>
      <w:r w:rsidR="007E2CE0" w:rsidRPr="001526E8">
        <w:rPr>
          <w:sz w:val="22"/>
          <w:szCs w:val="22"/>
        </w:rPr>
        <w:t>в течение тридцати</w:t>
      </w:r>
      <w:r w:rsidR="004153DA" w:rsidRPr="001526E8">
        <w:rPr>
          <w:sz w:val="22"/>
          <w:szCs w:val="22"/>
        </w:rPr>
        <w:t xml:space="preserve"> банковских дней</w:t>
      </w:r>
      <w:r w:rsidR="00CC50AA" w:rsidRPr="001526E8">
        <w:rPr>
          <w:sz w:val="22"/>
          <w:szCs w:val="22"/>
        </w:rPr>
        <w:t xml:space="preserve"> после подписания акта приёмочной комиссии</w:t>
      </w:r>
      <w:r w:rsidR="005524E2" w:rsidRPr="001526E8">
        <w:rPr>
          <w:sz w:val="22"/>
          <w:szCs w:val="22"/>
        </w:rPr>
        <w:t>.</w:t>
      </w:r>
    </w:p>
    <w:p w:rsidR="00497686" w:rsidRPr="007B0353" w:rsidRDefault="00497686" w:rsidP="00DD55E5">
      <w:pPr>
        <w:ind w:right="-6" w:firstLine="720"/>
        <w:outlineLvl w:val="1"/>
        <w:rPr>
          <w:color w:val="FF0000"/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СТОИМОСТЬ РАБОТ ПО ДОГОВОРУ</w:t>
      </w:r>
    </w:p>
    <w:p w:rsidR="00507136" w:rsidRPr="00F52D42" w:rsidRDefault="00507136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350A91" w:rsidRPr="00FE0A54" w:rsidRDefault="00C53271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E0A54">
        <w:rPr>
          <w:sz w:val="22"/>
          <w:szCs w:val="22"/>
        </w:rPr>
        <w:t xml:space="preserve">согласно результатам </w:t>
      </w:r>
      <w:r w:rsidR="00CC50AA" w:rsidRPr="00FE0A54">
        <w:rPr>
          <w:rFonts w:eastAsia="Arial"/>
          <w:bCs/>
          <w:sz w:val="22"/>
          <w:szCs w:val="22"/>
        </w:rPr>
        <w:t xml:space="preserve">рассмотрения </w:t>
      </w:r>
      <w:r w:rsidR="00767B11" w:rsidRPr="00FE0A54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 w:rsidRPr="00FE0A54">
        <w:rPr>
          <w:rFonts w:eastAsia="Arial"/>
          <w:bCs/>
          <w:sz w:val="22"/>
          <w:szCs w:val="22"/>
        </w:rPr>
        <w:t>____________________</w:t>
      </w:r>
      <w:r w:rsidR="00767B11" w:rsidRPr="00FE0A54">
        <w:rPr>
          <w:sz w:val="22"/>
          <w:szCs w:val="22"/>
        </w:rPr>
        <w:t>г.</w:t>
      </w:r>
      <w:r w:rsidRPr="00FE0A54">
        <w:rPr>
          <w:sz w:val="22"/>
          <w:szCs w:val="22"/>
        </w:rPr>
        <w:t xml:space="preserve"> в текущих ценах составляет</w:t>
      </w:r>
      <w:r w:rsidR="00507136" w:rsidRPr="00FE0A54">
        <w:rPr>
          <w:sz w:val="22"/>
          <w:szCs w:val="22"/>
        </w:rPr>
        <w:t>:</w:t>
      </w:r>
      <w:r w:rsidR="00350A91" w:rsidRPr="00FE0A54">
        <w:rPr>
          <w:sz w:val="22"/>
          <w:szCs w:val="22"/>
        </w:rPr>
        <w:t>________________________________________________________________________________</w:t>
      </w:r>
    </w:p>
    <w:p w:rsidR="00290E4B" w:rsidRPr="00FE0A54" w:rsidRDefault="00350A91" w:rsidP="007B5477">
      <w:pPr>
        <w:pStyle w:val="af5"/>
        <w:numPr>
          <w:ilvl w:val="1"/>
          <w:numId w:val="30"/>
        </w:numPr>
        <w:tabs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 и </w:t>
      </w:r>
      <w:r w:rsidR="006E77DD" w:rsidRPr="00FE0A54">
        <w:rPr>
          <w:sz w:val="22"/>
          <w:szCs w:val="22"/>
        </w:rPr>
        <w:t>план-</w:t>
      </w:r>
      <w:r w:rsidRPr="00FE0A54">
        <w:rPr>
          <w:sz w:val="22"/>
          <w:szCs w:val="22"/>
        </w:rPr>
        <w:t>график производства работ указаны в Приложении № 1, являющ</w:t>
      </w:r>
      <w:r w:rsidR="00BE03CF">
        <w:rPr>
          <w:sz w:val="22"/>
          <w:szCs w:val="22"/>
        </w:rPr>
        <w:t>и</w:t>
      </w:r>
      <w:r w:rsidRPr="00FE0A54">
        <w:rPr>
          <w:sz w:val="22"/>
          <w:szCs w:val="22"/>
        </w:rPr>
        <w:t>мся неотъемлемой часть Договора.</w:t>
      </w:r>
    </w:p>
    <w:p w:rsidR="00350A91" w:rsidRPr="00F52D42" w:rsidRDefault="00350A91" w:rsidP="00DD55E5">
      <w:pPr>
        <w:tabs>
          <w:tab w:val="left" w:pos="1134"/>
        </w:tabs>
        <w:suppressAutoHyphens w:val="0"/>
        <w:ind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ПОДРЯДЧИКА</w:t>
      </w:r>
    </w:p>
    <w:p w:rsidR="006871D8" w:rsidRPr="00F52D42" w:rsidRDefault="006871D8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E0A54" w:rsidRDefault="00822A00" w:rsidP="00DD55E5">
      <w:pPr>
        <w:tabs>
          <w:tab w:val="left" w:pos="526"/>
        </w:tabs>
        <w:ind w:left="1080"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Для исполнения настоящего договора </w:t>
      </w:r>
      <w:r w:rsidR="006871D8" w:rsidRPr="00FE0A54">
        <w:rPr>
          <w:sz w:val="22"/>
          <w:szCs w:val="22"/>
        </w:rPr>
        <w:t>Подрядчик обязуется:</w:t>
      </w:r>
    </w:p>
    <w:p w:rsidR="00C53271" w:rsidRPr="00F52D42" w:rsidRDefault="00822A00" w:rsidP="007B5477">
      <w:pPr>
        <w:pStyle w:val="a5"/>
        <w:numPr>
          <w:ilvl w:val="1"/>
          <w:numId w:val="35"/>
        </w:numPr>
        <w:tabs>
          <w:tab w:val="left" w:pos="567"/>
          <w:tab w:val="left" w:pos="1134"/>
        </w:tabs>
        <w:ind w:left="-57" w:right="0" w:firstLine="720"/>
        <w:jc w:val="both"/>
        <w:outlineLvl w:val="1"/>
        <w:rPr>
          <w:szCs w:val="22"/>
        </w:rPr>
      </w:pPr>
      <w:r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</w:t>
      </w:r>
      <w:r w:rsidR="00994926">
        <w:rPr>
          <w:szCs w:val="22"/>
        </w:rPr>
        <w:t>е</w:t>
      </w:r>
      <w:r w:rsidR="00CF11BA" w:rsidRPr="00F52D42">
        <w:rPr>
          <w:szCs w:val="22"/>
        </w:rPr>
        <w:t>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CF11BA" w:rsidRPr="00F52D42">
        <w:rPr>
          <w:szCs w:val="22"/>
        </w:rPr>
        <w:t>отрасли связи</w:t>
      </w:r>
      <w:r w:rsidR="003E15E2">
        <w:rPr>
          <w:szCs w:val="22"/>
        </w:rPr>
        <w:t>.</w:t>
      </w:r>
    </w:p>
    <w:p w:rsidR="00B11DB9" w:rsidRPr="00FE0A54" w:rsidRDefault="00D61FD6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</w:t>
      </w:r>
      <w:r w:rsidR="00B11DB9" w:rsidRPr="00FE0A54">
        <w:rPr>
          <w:sz w:val="22"/>
          <w:szCs w:val="22"/>
        </w:rPr>
        <w:t>олуча</w:t>
      </w:r>
      <w:r w:rsidR="006871D8" w:rsidRPr="00FE0A54">
        <w:rPr>
          <w:sz w:val="22"/>
          <w:szCs w:val="22"/>
        </w:rPr>
        <w:t>ть</w:t>
      </w:r>
      <w:r w:rsidR="00B11DB9" w:rsidRPr="00FE0A54">
        <w:rPr>
          <w:sz w:val="22"/>
          <w:szCs w:val="22"/>
        </w:rPr>
        <w:t xml:space="preserve"> необходимые технические условия</w:t>
      </w:r>
      <w:r w:rsidR="00AD6E22" w:rsidRPr="00FE0A54">
        <w:rPr>
          <w:sz w:val="22"/>
          <w:szCs w:val="22"/>
        </w:rPr>
        <w:t xml:space="preserve">, </w:t>
      </w:r>
      <w:r w:rsidR="00B11DB9" w:rsidRPr="00FE0A54">
        <w:rPr>
          <w:sz w:val="22"/>
          <w:szCs w:val="22"/>
        </w:rPr>
        <w:t>согласования со сторонними организациями</w:t>
      </w:r>
      <w:r w:rsidR="00AD6E22" w:rsidRPr="00FE0A54">
        <w:rPr>
          <w:sz w:val="22"/>
          <w:szCs w:val="22"/>
        </w:rPr>
        <w:t xml:space="preserve">, заключать </w:t>
      </w:r>
      <w:r w:rsidR="00BE6473" w:rsidRPr="00FE0A54">
        <w:rPr>
          <w:sz w:val="22"/>
          <w:szCs w:val="22"/>
        </w:rPr>
        <w:t xml:space="preserve">необходимые </w:t>
      </w:r>
      <w:r w:rsidR="00AD6E22" w:rsidRPr="00FE0A54">
        <w:rPr>
          <w:sz w:val="22"/>
          <w:szCs w:val="22"/>
        </w:rPr>
        <w:t>договора по доверенности Заказчика.</w:t>
      </w:r>
    </w:p>
    <w:p w:rsidR="00BD5340" w:rsidRPr="00FE0A54" w:rsidRDefault="00BD5340" w:rsidP="007B5477">
      <w:pPr>
        <w:pStyle w:val="af5"/>
        <w:numPr>
          <w:ilvl w:val="1"/>
          <w:numId w:val="30"/>
        </w:numPr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E0A54" w:rsidRDefault="00045326" w:rsidP="007B5477">
      <w:pPr>
        <w:pStyle w:val="af5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Передать Заказчику по завершению строительства</w:t>
      </w:r>
      <w:r w:rsidRPr="005F707B">
        <w:rPr>
          <w:sz w:val="22"/>
          <w:szCs w:val="22"/>
        </w:rPr>
        <w:t>исполнительную документацию</w:t>
      </w:r>
      <w:r w:rsidR="00BD5340" w:rsidRPr="005F707B">
        <w:rPr>
          <w:sz w:val="22"/>
          <w:szCs w:val="22"/>
        </w:rPr>
        <w:t xml:space="preserve"> в полномобъеме</w:t>
      </w:r>
      <w:r w:rsidR="005F707B" w:rsidRPr="005F707B">
        <w:rPr>
          <w:sz w:val="22"/>
          <w:szCs w:val="22"/>
        </w:rPr>
        <w:t>, в соответствии с приложением №2 к Договору</w:t>
      </w:r>
      <w:r w:rsidR="00BD5340" w:rsidRPr="005F707B">
        <w:rPr>
          <w:sz w:val="22"/>
          <w:szCs w:val="22"/>
        </w:rPr>
        <w:t xml:space="preserve">, </w:t>
      </w:r>
      <w:r w:rsidR="00BD5340" w:rsidRPr="00FE0A54">
        <w:rPr>
          <w:sz w:val="22"/>
          <w:szCs w:val="22"/>
        </w:rPr>
        <w:t>в течение</w:t>
      </w:r>
      <w:r w:rsidR="007E2CE0" w:rsidRPr="00FE0A54">
        <w:rPr>
          <w:sz w:val="22"/>
          <w:szCs w:val="22"/>
          <w:u w:val="single"/>
        </w:rPr>
        <w:t>15</w:t>
      </w:r>
      <w:r w:rsidR="00244C70" w:rsidRPr="00FE0A54">
        <w:rPr>
          <w:sz w:val="22"/>
          <w:szCs w:val="22"/>
          <w:u w:val="single"/>
        </w:rPr>
        <w:t xml:space="preserve"> (</w:t>
      </w:r>
      <w:r w:rsidR="007E2CE0" w:rsidRPr="00FE0A54">
        <w:rPr>
          <w:sz w:val="22"/>
          <w:szCs w:val="22"/>
          <w:u w:val="single"/>
        </w:rPr>
        <w:t>пятнадцати</w:t>
      </w:r>
      <w:r w:rsidR="00244C70" w:rsidRPr="00FE0A54">
        <w:rPr>
          <w:sz w:val="22"/>
          <w:szCs w:val="22"/>
          <w:u w:val="single"/>
        </w:rPr>
        <w:t>)</w:t>
      </w:r>
      <w:r w:rsidR="00BD5340" w:rsidRPr="00FE0A54">
        <w:rPr>
          <w:sz w:val="22"/>
          <w:szCs w:val="22"/>
        </w:rPr>
        <w:t>рабоч</w:t>
      </w:r>
      <w:r w:rsidR="00244C70" w:rsidRPr="00FE0A54">
        <w:rPr>
          <w:sz w:val="22"/>
          <w:szCs w:val="22"/>
        </w:rPr>
        <w:t>их</w:t>
      </w:r>
      <w:r w:rsidR="00BD5340" w:rsidRPr="00FE0A54">
        <w:rPr>
          <w:sz w:val="22"/>
          <w:szCs w:val="22"/>
        </w:rPr>
        <w:t xml:space="preserve"> дн</w:t>
      </w:r>
      <w:r w:rsidR="00244C70" w:rsidRPr="00FE0A54">
        <w:rPr>
          <w:sz w:val="22"/>
          <w:szCs w:val="22"/>
        </w:rPr>
        <w:t>ей</w:t>
      </w:r>
      <w:r w:rsidR="00BD5340" w:rsidRPr="00FE0A54">
        <w:rPr>
          <w:sz w:val="22"/>
          <w:szCs w:val="22"/>
        </w:rPr>
        <w:t xml:space="preserve">.  </w:t>
      </w:r>
    </w:p>
    <w:p w:rsidR="001D696D" w:rsidRPr="00FE0A54" w:rsidRDefault="00BF728D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1D696D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1D696D" w:rsidRPr="00FE0A54">
        <w:rPr>
          <w:sz w:val="22"/>
          <w:szCs w:val="22"/>
        </w:rPr>
        <w:t xml:space="preserve"> в полном объёме все свои обязательства.</w:t>
      </w:r>
    </w:p>
    <w:p w:rsidR="00822A00" w:rsidRPr="00FE0A54" w:rsidRDefault="00822A00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Подрядчикнесет ответственность: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ненадлежащее, несвоевременное и некачественноеисполнение работ по настоящему договору.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технику безопасности,охрану труда</w:t>
      </w:r>
      <w:r w:rsidR="00D61FD6" w:rsidRPr="00FE0A54">
        <w:rPr>
          <w:sz w:val="22"/>
          <w:szCs w:val="22"/>
        </w:rPr>
        <w:t>, охрану</w:t>
      </w:r>
      <w:r w:rsidR="00822A00" w:rsidRPr="00FE0A54">
        <w:rPr>
          <w:sz w:val="22"/>
          <w:szCs w:val="22"/>
        </w:rPr>
        <w:t xml:space="preserve"> окружающей среды и экологии.</w:t>
      </w:r>
    </w:p>
    <w:p w:rsidR="00C53271" w:rsidRPr="00FE0A54" w:rsidRDefault="00F52D42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 xml:space="preserve">за сохранность и работоспособность предоставленных Заказчикомоборудования или иного имущества, переданногоПодрядчику для исполненияработ по настоящему договору, в случае </w:t>
      </w:r>
      <w:r w:rsidR="00822A00" w:rsidRPr="00FE0A54">
        <w:rPr>
          <w:sz w:val="22"/>
          <w:szCs w:val="22"/>
        </w:rPr>
        <w:lastRenderedPageBreak/>
        <w:t>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7B5477">
      <w:pPr>
        <w:tabs>
          <w:tab w:val="left" w:pos="567"/>
        </w:tabs>
        <w:ind w:right="-3" w:firstLine="769"/>
        <w:jc w:val="both"/>
        <w:outlineLvl w:val="0"/>
        <w:rPr>
          <w:sz w:val="22"/>
          <w:szCs w:val="22"/>
        </w:rPr>
      </w:pPr>
    </w:p>
    <w:p w:rsidR="003E2223" w:rsidRDefault="003E2223" w:rsidP="007B5477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ЗАКАЗЧИКА</w:t>
      </w:r>
    </w:p>
    <w:p w:rsidR="00FD7DB3" w:rsidRPr="00F52D42" w:rsidRDefault="00FD7DB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DD55E5">
      <w:pPr>
        <w:pStyle w:val="a5"/>
        <w:ind w:left="993" w:right="-3"/>
        <w:jc w:val="center"/>
        <w:outlineLvl w:val="0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603697" w:rsidRDefault="00822A00" w:rsidP="007B5477">
      <w:pPr>
        <w:pStyle w:val="a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Cs w:val="22"/>
        </w:rPr>
      </w:pPr>
      <w:r w:rsidRPr="00603697">
        <w:rPr>
          <w:szCs w:val="22"/>
        </w:rPr>
        <w:t>П</w:t>
      </w:r>
      <w:r w:rsidR="001640EB" w:rsidRPr="00603697">
        <w:rPr>
          <w:szCs w:val="22"/>
        </w:rPr>
        <w:t>ереда</w:t>
      </w:r>
      <w:r w:rsidRPr="00603697">
        <w:rPr>
          <w:szCs w:val="22"/>
        </w:rPr>
        <w:t xml:space="preserve">ть </w:t>
      </w:r>
      <w:r w:rsidR="00603697" w:rsidRPr="00603697">
        <w:rPr>
          <w:szCs w:val="22"/>
        </w:rPr>
        <w:t>Подрядчику в установленном порядке согласованную проектно-сметную документацию либо утвержденное Заказчиком задание на выполнение подрядных работ.</w:t>
      </w:r>
    </w:p>
    <w:p w:rsidR="00C53271" w:rsidRPr="00FE0A54" w:rsidRDefault="003E15E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pacing w:val="-4"/>
          <w:sz w:val="22"/>
          <w:szCs w:val="22"/>
        </w:rPr>
      </w:pPr>
      <w:r w:rsidRPr="00FE0A54">
        <w:rPr>
          <w:spacing w:val="-4"/>
          <w:sz w:val="22"/>
          <w:szCs w:val="22"/>
        </w:rPr>
        <w:t>Вправе о</w:t>
      </w:r>
      <w:r w:rsidR="00C53271" w:rsidRPr="00FE0A54">
        <w:rPr>
          <w:spacing w:val="-4"/>
          <w:sz w:val="22"/>
          <w:szCs w:val="22"/>
        </w:rPr>
        <w:t>беспечив</w:t>
      </w:r>
      <w:r w:rsidR="00822A00" w:rsidRPr="00FE0A54">
        <w:rPr>
          <w:spacing w:val="-4"/>
          <w:sz w:val="22"/>
          <w:szCs w:val="22"/>
        </w:rPr>
        <w:t>ать</w:t>
      </w:r>
      <w:r w:rsidR="00C53271" w:rsidRPr="00FE0A54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FE0A54">
        <w:rPr>
          <w:spacing w:val="-4"/>
          <w:sz w:val="22"/>
          <w:szCs w:val="22"/>
        </w:rPr>
        <w:t>и выполненным объемом</w:t>
      </w:r>
      <w:r w:rsidR="00C53271" w:rsidRPr="00FE0A54">
        <w:rPr>
          <w:spacing w:val="-4"/>
          <w:sz w:val="22"/>
          <w:szCs w:val="22"/>
        </w:rPr>
        <w:t xml:space="preserve"> работ.</w:t>
      </w:r>
    </w:p>
    <w:p w:rsidR="00C53271" w:rsidRPr="00FE0A54" w:rsidRDefault="00D531D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В случае невозможности выполнения </w:t>
      </w:r>
      <w:r w:rsidR="001D696D" w:rsidRPr="00FE0A54">
        <w:rPr>
          <w:sz w:val="22"/>
          <w:szCs w:val="22"/>
        </w:rPr>
        <w:t>отдельных видов работ</w:t>
      </w:r>
      <w:r w:rsidR="00822A00" w:rsidRPr="00FE0A54">
        <w:rPr>
          <w:sz w:val="22"/>
          <w:szCs w:val="22"/>
        </w:rPr>
        <w:t>,</w:t>
      </w:r>
      <w:r w:rsidR="000F040D" w:rsidRPr="00FE0A54">
        <w:rPr>
          <w:sz w:val="22"/>
          <w:szCs w:val="22"/>
        </w:rPr>
        <w:t>согласовыва</w:t>
      </w:r>
      <w:r w:rsidR="00822A00" w:rsidRPr="00FE0A54">
        <w:rPr>
          <w:sz w:val="22"/>
          <w:szCs w:val="22"/>
        </w:rPr>
        <w:t>ть</w:t>
      </w:r>
      <w:r w:rsidR="0005203C" w:rsidRPr="00FE0A54">
        <w:rPr>
          <w:sz w:val="22"/>
          <w:szCs w:val="22"/>
        </w:rPr>
        <w:t xml:space="preserve">их </w:t>
      </w:r>
      <w:r w:rsidR="00C53271" w:rsidRPr="00FE0A54">
        <w:rPr>
          <w:sz w:val="22"/>
          <w:szCs w:val="22"/>
        </w:rPr>
        <w:t>изменен</w:t>
      </w:r>
      <w:r w:rsidR="0005203C" w:rsidRPr="00FE0A54">
        <w:rPr>
          <w:sz w:val="22"/>
          <w:szCs w:val="22"/>
        </w:rPr>
        <w:t>ие</w:t>
      </w:r>
      <w:r w:rsidRPr="00FE0A54">
        <w:rPr>
          <w:sz w:val="22"/>
          <w:szCs w:val="22"/>
        </w:rPr>
        <w:t xml:space="preserve"> по</w:t>
      </w:r>
      <w:r w:rsidR="001D696D" w:rsidRPr="00FE0A54">
        <w:rPr>
          <w:sz w:val="22"/>
          <w:szCs w:val="22"/>
        </w:rPr>
        <w:t xml:space="preserve"> письменному обращению Подрядчика.</w:t>
      </w:r>
    </w:p>
    <w:p w:rsidR="00C53271" w:rsidRPr="00FE0A54" w:rsidRDefault="00822A00" w:rsidP="007B5477">
      <w:pPr>
        <w:pStyle w:val="af5"/>
        <w:numPr>
          <w:ilvl w:val="1"/>
          <w:numId w:val="30"/>
        </w:numPr>
        <w:tabs>
          <w:tab w:val="left" w:pos="570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C53271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C53271" w:rsidRPr="00FE0A54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СРОКИ ВЫПОЛНЕНИЯ РАБОТ</w:t>
      </w:r>
    </w:p>
    <w:p w:rsidR="006E77DD" w:rsidRDefault="006E77DD" w:rsidP="00DD55E5">
      <w:pPr>
        <w:tabs>
          <w:tab w:val="left" w:pos="1134"/>
        </w:tabs>
        <w:ind w:right="-3" w:firstLine="709"/>
        <w:jc w:val="center"/>
        <w:outlineLvl w:val="0"/>
        <w:rPr>
          <w:sz w:val="22"/>
          <w:szCs w:val="22"/>
        </w:rPr>
      </w:pPr>
    </w:p>
    <w:p w:rsidR="00A241CF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  <w:lang w:eastAsia="ru-RU"/>
        </w:rPr>
        <w:t>По настоящему договору рабо</w:t>
      </w:r>
      <w:r w:rsidR="001D696D" w:rsidRPr="00FE0A54">
        <w:rPr>
          <w:sz w:val="22"/>
          <w:szCs w:val="22"/>
          <w:lang w:eastAsia="ru-RU"/>
        </w:rPr>
        <w:t>ты выполняются</w:t>
      </w:r>
      <w:r w:rsidR="00493496" w:rsidRPr="00FE0A54">
        <w:rPr>
          <w:sz w:val="22"/>
          <w:szCs w:val="22"/>
          <w:lang w:eastAsia="ru-RU"/>
        </w:rPr>
        <w:t xml:space="preserve">с </w:t>
      </w:r>
      <w:r w:rsidR="006E77DD" w:rsidRPr="00FE0A54">
        <w:rPr>
          <w:sz w:val="22"/>
          <w:szCs w:val="22"/>
          <w:lang w:eastAsia="ru-RU"/>
        </w:rPr>
        <w:t>___________________</w:t>
      </w:r>
      <w:r w:rsidR="00493496" w:rsidRPr="00FE0A54">
        <w:rPr>
          <w:sz w:val="22"/>
          <w:szCs w:val="22"/>
          <w:lang w:eastAsia="ru-RU"/>
        </w:rPr>
        <w:t xml:space="preserve"> г. по </w:t>
      </w:r>
      <w:r w:rsidR="006E77DD" w:rsidRPr="00FE0A54">
        <w:rPr>
          <w:sz w:val="22"/>
          <w:szCs w:val="22"/>
          <w:lang w:eastAsia="ru-RU"/>
        </w:rPr>
        <w:t>_________________</w:t>
      </w:r>
      <w:r w:rsidR="00493496" w:rsidRPr="00FE0A54">
        <w:rPr>
          <w:sz w:val="22"/>
          <w:szCs w:val="22"/>
          <w:lang w:eastAsia="ru-RU"/>
        </w:rPr>
        <w:t> г.</w:t>
      </w:r>
      <w:r w:rsidR="006E77DD" w:rsidRPr="00FE0A54">
        <w:rPr>
          <w:sz w:val="22"/>
          <w:szCs w:val="22"/>
          <w:lang w:eastAsia="ru-RU"/>
        </w:rPr>
        <w:t>,</w:t>
      </w:r>
      <w:r w:rsidR="003E15E2" w:rsidRPr="00FE0A54">
        <w:rPr>
          <w:sz w:val="22"/>
          <w:szCs w:val="22"/>
          <w:lang w:eastAsia="ru-RU"/>
        </w:rPr>
        <w:t xml:space="preserve">в соответствии со сроками окончания работ, указанными в </w:t>
      </w:r>
      <w:r w:rsidR="006E77DD" w:rsidRPr="00FE0A54">
        <w:rPr>
          <w:sz w:val="22"/>
          <w:szCs w:val="22"/>
          <w:lang w:eastAsia="ru-RU"/>
        </w:rPr>
        <w:t>Приложени</w:t>
      </w:r>
      <w:r w:rsidR="003E15E2" w:rsidRPr="00FE0A54">
        <w:rPr>
          <w:sz w:val="22"/>
          <w:szCs w:val="22"/>
          <w:lang w:eastAsia="ru-RU"/>
        </w:rPr>
        <w:t>и</w:t>
      </w:r>
      <w:r w:rsidR="003B2C73" w:rsidRPr="00FE0A54">
        <w:rPr>
          <w:sz w:val="22"/>
          <w:szCs w:val="22"/>
          <w:lang w:eastAsia="ru-RU"/>
        </w:rPr>
        <w:t xml:space="preserve"> №</w:t>
      </w:r>
      <w:r w:rsidR="006E77DD" w:rsidRPr="00FE0A54">
        <w:rPr>
          <w:sz w:val="22"/>
          <w:szCs w:val="22"/>
          <w:lang w:eastAsia="ru-RU"/>
        </w:rPr>
        <w:t>1.</w:t>
      </w:r>
    </w:p>
    <w:p w:rsidR="00C53271" w:rsidRPr="00FE0A54" w:rsidRDefault="00F52D42" w:rsidP="007B5477">
      <w:pPr>
        <w:pStyle w:val="af5"/>
        <w:numPr>
          <w:ilvl w:val="1"/>
          <w:numId w:val="36"/>
        </w:numPr>
        <w:tabs>
          <w:tab w:val="left" w:pos="567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E0A54">
        <w:rPr>
          <w:sz w:val="22"/>
          <w:szCs w:val="22"/>
        </w:rPr>
        <w:t>план-</w:t>
      </w:r>
      <w:r w:rsidR="00C53271" w:rsidRPr="00FE0A54">
        <w:rPr>
          <w:sz w:val="22"/>
          <w:szCs w:val="22"/>
        </w:rPr>
        <w:t>график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 w:rsidRPr="00FE0A54">
        <w:rPr>
          <w:sz w:val="22"/>
          <w:szCs w:val="22"/>
        </w:rPr>
        <w:t xml:space="preserve"> в форме дополнительного соглашения</w:t>
      </w:r>
      <w:r w:rsidR="00C53271" w:rsidRPr="00FE0A54">
        <w:rPr>
          <w:sz w:val="22"/>
          <w:szCs w:val="22"/>
        </w:rPr>
        <w:t xml:space="preserve">. </w:t>
      </w:r>
    </w:p>
    <w:p w:rsidR="00C53271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624D4F" w:rsidRPr="00FE0A54">
        <w:rPr>
          <w:sz w:val="22"/>
          <w:szCs w:val="22"/>
        </w:rPr>
        <w:t>В</w:t>
      </w:r>
      <w:r w:rsidR="003139B7" w:rsidRPr="00FE0A54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E0A54">
        <w:rPr>
          <w:sz w:val="22"/>
          <w:szCs w:val="22"/>
        </w:rPr>
        <w:t>согласно утвержденного</w:t>
      </w:r>
      <w:r w:rsidR="003139B7" w:rsidRPr="00FE0A54">
        <w:rPr>
          <w:sz w:val="22"/>
          <w:szCs w:val="22"/>
        </w:rPr>
        <w:t>план</w:t>
      </w:r>
      <w:r w:rsidR="00624D4F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>-</w:t>
      </w:r>
      <w:r w:rsidR="003139B7" w:rsidRPr="00FE0A54">
        <w:rPr>
          <w:sz w:val="22"/>
          <w:szCs w:val="22"/>
        </w:rPr>
        <w:t>графика</w:t>
      </w:r>
      <w:r w:rsidR="00624D4F" w:rsidRPr="00FE0A54">
        <w:rPr>
          <w:sz w:val="22"/>
          <w:szCs w:val="22"/>
        </w:rPr>
        <w:t xml:space="preserve"> более чем на 5 рабочих дней</w:t>
      </w:r>
      <w:r w:rsidR="003139B7" w:rsidRPr="00FE0A54">
        <w:rPr>
          <w:sz w:val="22"/>
          <w:szCs w:val="22"/>
        </w:rPr>
        <w:t xml:space="preserve">, Заказчик имеет право расторгнуть </w:t>
      </w:r>
      <w:r w:rsidR="0005203C" w:rsidRPr="00FE0A54">
        <w:rPr>
          <w:sz w:val="22"/>
          <w:szCs w:val="22"/>
        </w:rPr>
        <w:t xml:space="preserve">настоящий договор </w:t>
      </w:r>
      <w:r w:rsidR="003139B7" w:rsidRPr="00FE0A54">
        <w:rPr>
          <w:sz w:val="22"/>
          <w:szCs w:val="22"/>
        </w:rPr>
        <w:t>в односто</w:t>
      </w:r>
      <w:r w:rsidR="0005203C" w:rsidRPr="00FE0A54">
        <w:rPr>
          <w:sz w:val="22"/>
          <w:szCs w:val="22"/>
        </w:rPr>
        <w:t>роннем порядке</w:t>
      </w:r>
      <w:r w:rsidR="00493496" w:rsidRPr="00FE0A54">
        <w:rPr>
          <w:sz w:val="22"/>
          <w:szCs w:val="22"/>
        </w:rPr>
        <w:t>.</w:t>
      </w:r>
    </w:p>
    <w:p w:rsidR="0026388B" w:rsidRDefault="0026388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ПЛАТЕЖИ И РАСЧЁТЫ</w:t>
      </w:r>
    </w:p>
    <w:p w:rsidR="003E2223" w:rsidRPr="00F52D42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</w:rPr>
        <w:t>Подрядчик, согласно</w:t>
      </w:r>
      <w:r w:rsidR="00497686" w:rsidRPr="00FE0A54">
        <w:rPr>
          <w:sz w:val="22"/>
          <w:szCs w:val="22"/>
        </w:rPr>
        <w:t>утвержденно</w:t>
      </w:r>
      <w:r w:rsidR="00477F81" w:rsidRPr="00FE0A54">
        <w:rPr>
          <w:sz w:val="22"/>
          <w:szCs w:val="22"/>
        </w:rPr>
        <w:t>му</w:t>
      </w:r>
      <w:r w:rsidR="00A241CF" w:rsidRPr="00FE0A54">
        <w:rPr>
          <w:sz w:val="22"/>
          <w:szCs w:val="22"/>
        </w:rPr>
        <w:t>план</w:t>
      </w:r>
      <w:r w:rsidR="00477F81" w:rsidRPr="00FE0A54">
        <w:rPr>
          <w:sz w:val="22"/>
          <w:szCs w:val="22"/>
        </w:rPr>
        <w:t>у</w:t>
      </w:r>
      <w:r w:rsidR="00A241CF" w:rsidRPr="00FE0A54">
        <w:rPr>
          <w:sz w:val="22"/>
          <w:szCs w:val="22"/>
        </w:rPr>
        <w:t>-график</w:t>
      </w:r>
      <w:r w:rsidR="00477F81" w:rsidRPr="00FE0A54">
        <w:rPr>
          <w:sz w:val="22"/>
          <w:szCs w:val="22"/>
        </w:rPr>
        <w:t xml:space="preserve">у </w:t>
      </w:r>
      <w:r w:rsidR="00A241CF" w:rsidRPr="00FE0A54">
        <w:rPr>
          <w:sz w:val="22"/>
          <w:szCs w:val="22"/>
        </w:rPr>
        <w:t>работпредоставляет Заказчику акты фактически выполненных строительно</w:t>
      </w:r>
      <w:r w:rsidRPr="00FE0A54">
        <w:rPr>
          <w:sz w:val="22"/>
          <w:szCs w:val="22"/>
        </w:rPr>
        <w:t>-</w:t>
      </w:r>
      <w:r w:rsidR="007075F3" w:rsidRPr="00FE0A54">
        <w:rPr>
          <w:sz w:val="22"/>
          <w:szCs w:val="22"/>
        </w:rPr>
        <w:t>монтажных работ, где отража</w:t>
      </w:r>
      <w:r w:rsidR="00477F81" w:rsidRPr="00FE0A54">
        <w:rPr>
          <w:sz w:val="22"/>
          <w:szCs w:val="22"/>
        </w:rPr>
        <w:t>ю</w:t>
      </w:r>
      <w:r w:rsidR="007075F3" w:rsidRPr="00FE0A54">
        <w:rPr>
          <w:sz w:val="22"/>
          <w:szCs w:val="22"/>
        </w:rPr>
        <w:t>тся выполненные объемы работ</w:t>
      </w:r>
      <w:r w:rsidR="00A241CF" w:rsidRPr="00FE0A54">
        <w:rPr>
          <w:sz w:val="22"/>
          <w:szCs w:val="22"/>
        </w:rPr>
        <w:t>,которые являются основанием для оформления форм №КС-2 и КС-3</w:t>
      </w:r>
      <w:r w:rsidR="007075F3" w:rsidRPr="00FE0A54">
        <w:rPr>
          <w:sz w:val="22"/>
          <w:szCs w:val="22"/>
        </w:rPr>
        <w:t>.</w:t>
      </w:r>
    </w:p>
    <w:p w:rsidR="00477F81" w:rsidRDefault="00477F8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  Подрядчик ежемесячно</w:t>
      </w:r>
      <w:r w:rsidRPr="005F707B">
        <w:rPr>
          <w:sz w:val="22"/>
          <w:szCs w:val="22"/>
        </w:rPr>
        <w:t>, не позднее 2</w:t>
      </w:r>
      <w:r w:rsidR="001526E8" w:rsidRPr="005F707B">
        <w:rPr>
          <w:sz w:val="22"/>
          <w:szCs w:val="22"/>
        </w:rPr>
        <w:t>5</w:t>
      </w:r>
      <w:r w:rsidRPr="005F707B">
        <w:rPr>
          <w:sz w:val="22"/>
          <w:szCs w:val="22"/>
        </w:rPr>
        <w:t xml:space="preserve"> числа</w:t>
      </w:r>
      <w:r w:rsidRPr="00FE0A54">
        <w:rPr>
          <w:sz w:val="22"/>
          <w:szCs w:val="22"/>
        </w:rPr>
        <w:t xml:space="preserve"> отчетного месяца, представляет в отдел капитального строительства оформленные и согласованные с филиалом, курирующим выполнение работ, акты приемки выполненных работ по форме №КС-2 и справки о стоимости выполненных работ по форме №КС-3.</w:t>
      </w:r>
    </w:p>
    <w:p w:rsidR="005F707B" w:rsidRPr="005F707B" w:rsidRDefault="005F707B" w:rsidP="007B5477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5F707B">
        <w:rPr>
          <w:sz w:val="22"/>
          <w:szCs w:val="22"/>
        </w:rPr>
        <w:t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</w:t>
      </w:r>
    </w:p>
    <w:p w:rsidR="00921CFA" w:rsidRPr="00FE0A54" w:rsidRDefault="00921CFA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</w:rPr>
      </w:pPr>
      <w:r w:rsidRPr="00FE0A54">
        <w:rPr>
          <w:sz w:val="22"/>
          <w:szCs w:val="22"/>
        </w:rPr>
        <w:tab/>
      </w:r>
      <w:r w:rsidRPr="00FE0A54">
        <w:rPr>
          <w:sz w:val="22"/>
        </w:rPr>
        <w:t xml:space="preserve">Заказчик обязан </w:t>
      </w:r>
      <w:r w:rsidR="00477F81" w:rsidRPr="00FE0A54">
        <w:rPr>
          <w:sz w:val="22"/>
        </w:rPr>
        <w:t>в течение тридцати календарных дней</w:t>
      </w:r>
      <w:r w:rsidRPr="00FE0A54">
        <w:rPr>
          <w:sz w:val="22"/>
        </w:rPr>
        <w:t xml:space="preserve"> со дня подписания сторонами акта выполненных р</w:t>
      </w:r>
      <w:r w:rsidR="00493496" w:rsidRPr="00FE0A54">
        <w:rPr>
          <w:sz w:val="22"/>
        </w:rPr>
        <w:t xml:space="preserve">абот </w:t>
      </w:r>
      <w:r w:rsidRPr="00FE0A54">
        <w:rPr>
          <w:sz w:val="22"/>
        </w:rPr>
        <w:t>(форма №</w:t>
      </w:r>
      <w:r w:rsidR="00F7633D" w:rsidRPr="00FE0A54">
        <w:rPr>
          <w:sz w:val="22"/>
        </w:rPr>
        <w:t> </w:t>
      </w:r>
      <w:r w:rsidRPr="00FE0A54">
        <w:rPr>
          <w:sz w:val="22"/>
        </w:rPr>
        <w:t>КС-2 и форма №</w:t>
      </w:r>
      <w:r w:rsidR="00F7633D" w:rsidRPr="00FE0A54">
        <w:rPr>
          <w:sz w:val="22"/>
          <w:lang w:val="en-US"/>
        </w:rPr>
        <w:t> </w:t>
      </w:r>
      <w:r w:rsidRPr="00FE0A54">
        <w:rPr>
          <w:sz w:val="22"/>
        </w:rPr>
        <w:t>КС-3) осуществить промежуточные платежи соответственно стоимости выполненных работ.</w:t>
      </w:r>
    </w:p>
    <w:p w:rsidR="00F30CA7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F30CA7" w:rsidRPr="00FE0A54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477F81" w:rsidRPr="00FE0A54">
        <w:rPr>
          <w:sz w:val="22"/>
          <w:szCs w:val="22"/>
          <w:lang w:eastAsia="ru-RU"/>
        </w:rPr>
        <w:t>тридцати календарных</w:t>
      </w:r>
      <w:r w:rsidR="00F30CA7" w:rsidRPr="00FE0A54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E0A54">
        <w:rPr>
          <w:sz w:val="22"/>
          <w:szCs w:val="22"/>
          <w:lang w:eastAsia="ru-RU"/>
        </w:rPr>
        <w:t xml:space="preserve">, </w:t>
      </w:r>
      <w:r w:rsidR="00D61FD6" w:rsidRPr="00FE0A54">
        <w:rPr>
          <w:sz w:val="22"/>
          <w:szCs w:val="22"/>
          <w:lang w:eastAsia="ru-RU"/>
        </w:rPr>
        <w:t xml:space="preserve">после </w:t>
      </w:r>
      <w:r w:rsidR="007075F3" w:rsidRPr="00FE0A54">
        <w:rPr>
          <w:sz w:val="22"/>
          <w:szCs w:val="22"/>
          <w:lang w:eastAsia="ru-RU"/>
        </w:rPr>
        <w:t>устранени</w:t>
      </w:r>
      <w:r w:rsidR="00BF728D" w:rsidRPr="00FE0A54">
        <w:rPr>
          <w:sz w:val="22"/>
          <w:szCs w:val="22"/>
          <w:lang w:eastAsia="ru-RU"/>
        </w:rPr>
        <w:t>я</w:t>
      </w:r>
      <w:r w:rsidR="007075F3" w:rsidRPr="00FE0A54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E0A54">
        <w:rPr>
          <w:sz w:val="22"/>
          <w:szCs w:val="22"/>
          <w:lang w:eastAsia="ru-RU"/>
        </w:rPr>
        <w:t xml:space="preserve"> и подписания</w:t>
      </w:r>
      <w:r w:rsidR="00F206B3" w:rsidRPr="00FE0A54">
        <w:rPr>
          <w:sz w:val="22"/>
          <w:szCs w:val="22"/>
          <w:lang w:eastAsia="ru-RU"/>
        </w:rPr>
        <w:t xml:space="preserve"> утвержденного</w:t>
      </w:r>
      <w:r w:rsidR="002C32AE" w:rsidRPr="00FE0A54">
        <w:rPr>
          <w:sz w:val="22"/>
          <w:szCs w:val="22"/>
          <w:lang w:eastAsia="ru-RU"/>
        </w:rPr>
        <w:t xml:space="preserve"> акта прием</w:t>
      </w:r>
      <w:r w:rsidR="00985F04" w:rsidRPr="00FE0A54">
        <w:rPr>
          <w:sz w:val="22"/>
          <w:szCs w:val="22"/>
          <w:lang w:eastAsia="ru-RU"/>
        </w:rPr>
        <w:t>очной комиссии</w:t>
      </w:r>
      <w:r w:rsidR="007075F3" w:rsidRPr="00FE0A54">
        <w:rPr>
          <w:sz w:val="22"/>
          <w:szCs w:val="22"/>
          <w:lang w:eastAsia="ru-RU"/>
        </w:rPr>
        <w:t>.</w:t>
      </w:r>
    </w:p>
    <w:p w:rsidR="00C53271" w:rsidRPr="00F52D42" w:rsidRDefault="00C53271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ПРОИЗВОДСТВО РАБОТ</w:t>
      </w:r>
    </w:p>
    <w:p w:rsidR="001E4F57" w:rsidRPr="00F52D42" w:rsidRDefault="001E4F57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E0A54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E0A54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E0A54">
        <w:rPr>
          <w:sz w:val="22"/>
          <w:szCs w:val="22"/>
          <w:lang w:eastAsia="ru-RU"/>
        </w:rPr>
        <w:t>гарантир</w:t>
      </w:r>
      <w:r w:rsidR="00872245" w:rsidRPr="00FE0A54">
        <w:rPr>
          <w:sz w:val="22"/>
          <w:szCs w:val="22"/>
          <w:lang w:eastAsia="ru-RU"/>
        </w:rPr>
        <w:t>ует качество выполняемых работ.</w:t>
      </w:r>
    </w:p>
    <w:p w:rsidR="002C417D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lastRenderedPageBreak/>
        <w:tab/>
      </w:r>
      <w:r w:rsidR="00176546" w:rsidRPr="00FE0A54">
        <w:rPr>
          <w:sz w:val="22"/>
          <w:szCs w:val="22"/>
          <w:lang w:eastAsia="ru-RU"/>
        </w:rPr>
        <w:t>Подрядчик согласно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E0A54">
        <w:rPr>
          <w:sz w:val="22"/>
          <w:szCs w:val="22"/>
          <w:lang w:eastAsia="ru-RU"/>
        </w:rPr>
        <w:t>Некачественно</w:t>
      </w:r>
      <w:r w:rsidR="00176546" w:rsidRPr="00FE0A54">
        <w:rPr>
          <w:sz w:val="22"/>
          <w:szCs w:val="22"/>
          <w:lang w:eastAsia="ru-RU"/>
        </w:rPr>
        <w:t xml:space="preserve"> выполненные </w:t>
      </w:r>
      <w:r w:rsidR="00497686" w:rsidRPr="00FE0A54">
        <w:rPr>
          <w:sz w:val="22"/>
          <w:szCs w:val="22"/>
          <w:lang w:eastAsia="ru-RU"/>
        </w:rPr>
        <w:t>объемы работ</w:t>
      </w:r>
      <w:r w:rsidR="00176546" w:rsidRPr="00FE0A54">
        <w:rPr>
          <w:sz w:val="22"/>
          <w:szCs w:val="22"/>
          <w:lang w:eastAsia="ru-RU"/>
        </w:rPr>
        <w:t xml:space="preserve"> (с нарушением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E0A54">
        <w:rPr>
          <w:sz w:val="22"/>
          <w:szCs w:val="22"/>
          <w:lang w:eastAsia="ru-RU"/>
        </w:rPr>
        <w:t>.</w:t>
      </w:r>
    </w:p>
    <w:p w:rsidR="00DA40B4" w:rsidRPr="006B7CDC" w:rsidRDefault="00DA40B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6B7CDC">
        <w:rPr>
          <w:sz w:val="22"/>
          <w:szCs w:val="22"/>
          <w:lang w:eastAsia="ru-RU"/>
        </w:rPr>
        <w:t>Подрядчик совместно с представителем Заказчика осуществляет забор проб грунта на каждом объекте с целью его описания, классификации и уточнения категории</w:t>
      </w:r>
      <w:r w:rsidR="00BE03CF" w:rsidRPr="006B7CDC">
        <w:rPr>
          <w:sz w:val="22"/>
          <w:szCs w:val="22"/>
          <w:lang w:eastAsia="ru-RU"/>
        </w:rPr>
        <w:t xml:space="preserve"> по трудности разработки.</w:t>
      </w:r>
      <w:r w:rsidRPr="006B7CDC">
        <w:rPr>
          <w:sz w:val="22"/>
          <w:szCs w:val="22"/>
          <w:lang w:eastAsia="ru-RU"/>
        </w:rPr>
        <w:t xml:space="preserve"> По результатам процедуры оформляется подписанный обеими сторонами акт. </w:t>
      </w:r>
      <w:r w:rsidR="004727EF" w:rsidRPr="006B7CDC">
        <w:rPr>
          <w:sz w:val="22"/>
          <w:szCs w:val="22"/>
          <w:lang w:eastAsia="ru-RU"/>
        </w:rPr>
        <w:t>В случае отклонения</w:t>
      </w:r>
      <w:r w:rsidR="00BE03CF" w:rsidRPr="006B7CDC">
        <w:rPr>
          <w:sz w:val="22"/>
          <w:szCs w:val="22"/>
          <w:lang w:eastAsia="ru-RU"/>
        </w:rPr>
        <w:t xml:space="preserve"> фактической категории грунта от указанной в Техническом задании на выполнение подрядных работ (Приложение №1), стоимость бурения 1 п.м. соответствующего перехода подлежит корректировке.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bookmarkStart w:id="0" w:name="_GoBack"/>
      <w:bookmarkEnd w:id="0"/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Все недоделки и дефекты, </w:t>
      </w:r>
      <w:r w:rsidR="00050E16" w:rsidRPr="00FE0A54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E0A54">
        <w:rPr>
          <w:sz w:val="22"/>
          <w:szCs w:val="22"/>
          <w:lang w:eastAsia="ru-RU"/>
        </w:rPr>
        <w:t>возникшие по вине Подрядчика, устр</w:t>
      </w:r>
      <w:r w:rsidR="00050E16" w:rsidRPr="00FE0A54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FE0A54">
        <w:rPr>
          <w:sz w:val="22"/>
          <w:szCs w:val="22"/>
          <w:lang w:eastAsia="ru-RU"/>
        </w:rPr>
        <w:t>с да</w:t>
      </w:r>
      <w:r w:rsidR="000C6451" w:rsidRPr="00FE0A54">
        <w:rPr>
          <w:sz w:val="22"/>
          <w:szCs w:val="22"/>
          <w:lang w:eastAsia="ru-RU"/>
        </w:rPr>
        <w:t>ты подписания Перечня доработок.</w:t>
      </w:r>
    </w:p>
    <w:p w:rsidR="0086537B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8466B8" w:rsidRPr="00FE0A54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E0A54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E0A54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E0A54">
        <w:rPr>
          <w:sz w:val="22"/>
          <w:szCs w:val="22"/>
          <w:lang w:eastAsia="ru-RU"/>
        </w:rPr>
        <w:t xml:space="preserve">от суммы договора </w:t>
      </w:r>
      <w:r w:rsidR="008466B8" w:rsidRPr="00FE0A54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FE0A54" w:rsidRDefault="00860B7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Уплата неустойки и/или штрафных санкцийне освобождает Стороны от исполнения своих обязательств в натуре.</w:t>
      </w:r>
    </w:p>
    <w:p w:rsidR="008466B8" w:rsidRPr="00F52D42" w:rsidRDefault="008466B8" w:rsidP="005C1FF6">
      <w:pPr>
        <w:ind w:left="-57" w:right="-3" w:firstLine="720"/>
        <w:outlineLvl w:val="1"/>
        <w:rPr>
          <w:sz w:val="22"/>
          <w:szCs w:val="22"/>
        </w:rPr>
      </w:pPr>
    </w:p>
    <w:p w:rsidR="0078088D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ПРИЁМКА </w:t>
      </w:r>
      <w:r w:rsidR="0078088D" w:rsidRPr="00FE0A54">
        <w:rPr>
          <w:sz w:val="22"/>
          <w:szCs w:val="22"/>
        </w:rPr>
        <w:t>РАБОТ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за</w:t>
      </w:r>
      <w:r w:rsidR="009B61D7" w:rsidRPr="00FE0A54">
        <w:rPr>
          <w:sz w:val="22"/>
          <w:szCs w:val="22"/>
          <w:lang w:eastAsia="ru-RU"/>
        </w:rPr>
        <w:t xml:space="preserve"> три дня</w:t>
      </w:r>
      <w:r w:rsidRPr="00FE0A54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FE0A54">
        <w:rPr>
          <w:sz w:val="22"/>
          <w:szCs w:val="22"/>
          <w:lang w:eastAsia="ru-RU"/>
        </w:rPr>
        <w:t>ентации для ознакомления.</w:t>
      </w:r>
      <w:r w:rsidRPr="00FE0A54">
        <w:rPr>
          <w:sz w:val="22"/>
          <w:szCs w:val="22"/>
          <w:lang w:eastAsia="ru-RU"/>
        </w:rPr>
        <w:t xml:space="preserve"> Заказчик </w:t>
      </w:r>
      <w:r w:rsidR="00050E16" w:rsidRPr="00FE0A54">
        <w:rPr>
          <w:sz w:val="22"/>
          <w:szCs w:val="22"/>
          <w:lang w:eastAsia="ru-RU"/>
        </w:rPr>
        <w:t xml:space="preserve">в течение </w:t>
      </w:r>
      <w:r w:rsidR="009B61D7" w:rsidRPr="00FE0A54">
        <w:rPr>
          <w:sz w:val="22"/>
          <w:szCs w:val="22"/>
          <w:lang w:eastAsia="ru-RU"/>
        </w:rPr>
        <w:t xml:space="preserve">двух </w:t>
      </w:r>
      <w:r w:rsidR="00050E16" w:rsidRPr="00FE0A54">
        <w:rPr>
          <w:sz w:val="22"/>
          <w:szCs w:val="22"/>
          <w:lang w:eastAsia="ru-RU"/>
        </w:rPr>
        <w:t>дней после ознакомления и отсутствия замечаний к</w:t>
      </w:r>
      <w:r w:rsidRPr="00FE0A54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  <w:lang w:eastAsia="ru-RU"/>
        </w:rPr>
        <w:t>Приёмка</w:t>
      </w:r>
      <w:r w:rsidRPr="00FE0A54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</w:t>
      </w:r>
      <w:r w:rsidR="009B61D7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 xml:space="preserve"> связи общего пользования в Российской Федерации.</w:t>
      </w:r>
    </w:p>
    <w:p w:rsidR="00493496" w:rsidRPr="00FE0A54" w:rsidRDefault="0049349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9B61D7" w:rsidRPr="00F52D42" w:rsidRDefault="00C930ED" w:rsidP="005C1FF6">
      <w:pPr>
        <w:tabs>
          <w:tab w:val="left" w:pos="3530"/>
        </w:tabs>
        <w:ind w:left="-57" w:right="-6" w:firstLine="720"/>
        <w:outlineLvl w:val="1"/>
        <w:rPr>
          <w:sz w:val="22"/>
          <w:szCs w:val="22"/>
        </w:rPr>
      </w:pPr>
      <w:r>
        <w:rPr>
          <w:sz w:val="22"/>
          <w:szCs w:val="22"/>
        </w:rPr>
        <w:tab/>
      </w:r>
    </w:p>
    <w:p w:rsidR="00C53271" w:rsidRPr="00FE0A54" w:rsidRDefault="00BE6473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ПРОЧИ</w:t>
      </w:r>
      <w:r w:rsidR="00C53271" w:rsidRPr="00FE0A54">
        <w:rPr>
          <w:sz w:val="22"/>
          <w:szCs w:val="22"/>
        </w:rPr>
        <w:t>Е УСЛОВИЯ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недостижения согласия </w:t>
      </w:r>
      <w:r w:rsidR="0082335B" w:rsidRPr="00FE0A54">
        <w:rPr>
          <w:sz w:val="22"/>
          <w:szCs w:val="22"/>
        </w:rPr>
        <w:t xml:space="preserve">- </w:t>
      </w:r>
      <w:r w:rsidR="001D696D" w:rsidRPr="00FE0A54">
        <w:rPr>
          <w:sz w:val="22"/>
          <w:szCs w:val="22"/>
        </w:rPr>
        <w:t>Арбитражным судом РБ</w:t>
      </w:r>
      <w:r w:rsidR="00C53271" w:rsidRPr="00FE0A54">
        <w:rPr>
          <w:sz w:val="22"/>
          <w:szCs w:val="22"/>
        </w:rPr>
        <w:t>.</w:t>
      </w:r>
    </w:p>
    <w:p w:rsidR="00120E1A" w:rsidRPr="00FE0A54" w:rsidRDefault="00120E1A" w:rsidP="007B5477">
      <w:pPr>
        <w:pStyle w:val="af5"/>
        <w:numPr>
          <w:ilvl w:val="1"/>
          <w:numId w:val="30"/>
        </w:num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Все изменения</w:t>
      </w:r>
      <w:r w:rsidR="003139B7" w:rsidRPr="00FE0A54">
        <w:rPr>
          <w:sz w:val="22"/>
          <w:szCs w:val="22"/>
        </w:rPr>
        <w:t>, Приложения</w:t>
      </w:r>
      <w:r w:rsidR="00C53271" w:rsidRPr="00FE0A54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может быть расторгнут</w:t>
      </w:r>
      <w:r w:rsidR="00DE1DD9" w:rsidRPr="00FE0A54">
        <w:rPr>
          <w:sz w:val="22"/>
          <w:szCs w:val="22"/>
        </w:rPr>
        <w:t xml:space="preserve"> в одностороннем внесудебном порядке</w:t>
      </w:r>
      <w:r w:rsidR="00C53271" w:rsidRPr="00FE0A54">
        <w:rPr>
          <w:sz w:val="22"/>
          <w:szCs w:val="22"/>
        </w:rPr>
        <w:t xml:space="preserve"> в случаях: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</w:t>
      </w:r>
      <w:r w:rsidRPr="00E642BF">
        <w:rPr>
          <w:sz w:val="22"/>
          <w:szCs w:val="22"/>
          <w:lang w:val="en-US"/>
        </w:rPr>
        <w:t> </w:t>
      </w:r>
      <w:r w:rsidR="00C53271" w:rsidRPr="00E642BF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 xml:space="preserve">аннулирования </w:t>
      </w:r>
      <w:r w:rsidR="005C4F1A" w:rsidRPr="00E642BF">
        <w:rPr>
          <w:sz w:val="22"/>
          <w:szCs w:val="22"/>
        </w:rPr>
        <w:t>свидетельства</w:t>
      </w:r>
      <w:r w:rsidR="00C53271" w:rsidRPr="00E642BF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E642BF" w:rsidRDefault="00F93675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>задержка Подряд</w:t>
      </w:r>
      <w:r w:rsidR="00050E16" w:rsidRPr="00E642BF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E642BF">
        <w:rPr>
          <w:sz w:val="22"/>
          <w:szCs w:val="22"/>
        </w:rPr>
        <w:t>более чем на</w:t>
      </w:r>
      <w:r w:rsidR="00BE6473" w:rsidRPr="00E642BF">
        <w:rPr>
          <w:sz w:val="22"/>
          <w:szCs w:val="22"/>
        </w:rPr>
        <w:t xml:space="preserve"> десять</w:t>
      </w:r>
      <w:r w:rsidR="00872245" w:rsidRPr="00E642BF">
        <w:rPr>
          <w:sz w:val="22"/>
          <w:szCs w:val="22"/>
        </w:rPr>
        <w:t>рабочих дней</w:t>
      </w:r>
      <w:r w:rsidR="00C53271" w:rsidRPr="00E642BF">
        <w:rPr>
          <w:sz w:val="22"/>
          <w:szCs w:val="22"/>
        </w:rPr>
        <w:t xml:space="preserve">, </w:t>
      </w:r>
      <w:r w:rsidR="00BE6473" w:rsidRPr="00E642BF">
        <w:rPr>
          <w:sz w:val="22"/>
          <w:szCs w:val="22"/>
        </w:rPr>
        <w:t xml:space="preserve">по причинам, </w:t>
      </w:r>
      <w:r w:rsidR="00C53271" w:rsidRPr="00E642BF">
        <w:rPr>
          <w:sz w:val="22"/>
          <w:szCs w:val="22"/>
        </w:rPr>
        <w:t>не зависящим от Заказчика;</w:t>
      </w:r>
    </w:p>
    <w:p w:rsidR="004C6C01" w:rsidRPr="00E642BF" w:rsidRDefault="00F93675" w:rsidP="007B5477">
      <w:p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E642BF">
        <w:rPr>
          <w:sz w:val="22"/>
          <w:szCs w:val="22"/>
        </w:rPr>
        <w:t>– </w:t>
      </w:r>
      <w:r w:rsidR="004C6C01" w:rsidRPr="00E642BF">
        <w:rPr>
          <w:sz w:val="22"/>
          <w:szCs w:val="22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Срок гарантии нормальной </w:t>
      </w:r>
      <w:r w:rsidR="00174E69" w:rsidRPr="00FE0A54">
        <w:rPr>
          <w:sz w:val="22"/>
          <w:szCs w:val="22"/>
        </w:rPr>
        <w:t xml:space="preserve">и бесперебойной </w:t>
      </w:r>
      <w:r w:rsidR="00C53271" w:rsidRPr="00FE0A54">
        <w:rPr>
          <w:sz w:val="22"/>
          <w:szCs w:val="22"/>
        </w:rPr>
        <w:t xml:space="preserve">работы устанавливается </w:t>
      </w:r>
      <w:r w:rsidR="00E65E4D" w:rsidRPr="00FE0A54">
        <w:rPr>
          <w:sz w:val="22"/>
          <w:szCs w:val="22"/>
        </w:rPr>
        <w:t>24 (двадцать четыре)</w:t>
      </w:r>
      <w:r w:rsidR="00C53271" w:rsidRPr="00FE0A54">
        <w:rPr>
          <w:sz w:val="22"/>
          <w:szCs w:val="22"/>
        </w:rPr>
        <w:t xml:space="preserve"> месяц</w:t>
      </w:r>
      <w:r w:rsidR="00E65E4D" w:rsidRPr="00FE0A54">
        <w:rPr>
          <w:sz w:val="22"/>
          <w:szCs w:val="22"/>
        </w:rPr>
        <w:t>а</w:t>
      </w:r>
      <w:r w:rsidR="00C53271" w:rsidRPr="00FE0A54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ab/>
      </w:r>
      <w:r w:rsidR="00174E69" w:rsidRPr="00FE0A54">
        <w:rPr>
          <w:sz w:val="22"/>
          <w:szCs w:val="22"/>
        </w:rPr>
        <w:t>Подрядчик гарантирует, что в течени</w:t>
      </w:r>
      <w:r w:rsidR="005C3705" w:rsidRPr="00FE0A54">
        <w:rPr>
          <w:sz w:val="22"/>
          <w:szCs w:val="22"/>
        </w:rPr>
        <w:t>е</w:t>
      </w:r>
      <w:r w:rsidR="00174E69" w:rsidRPr="00FE0A54">
        <w:rPr>
          <w:sz w:val="22"/>
          <w:szCs w:val="22"/>
        </w:rPr>
        <w:t xml:space="preserve"> гарантийного срока конструктивные и иные параметры и технические характеристики принятого объекта будут соответствовать нормам</w:t>
      </w:r>
      <w:r w:rsidR="00BF728D" w:rsidRPr="00FE0A54">
        <w:rPr>
          <w:sz w:val="22"/>
          <w:szCs w:val="22"/>
        </w:rPr>
        <w:t>,</w:t>
      </w:r>
      <w:r w:rsidR="00174E69" w:rsidRPr="00FE0A54">
        <w:rPr>
          <w:sz w:val="22"/>
          <w:szCs w:val="22"/>
        </w:rPr>
        <w:t xml:space="preserve"> обеспечивающим </w:t>
      </w:r>
      <w:r w:rsidR="00E65E4D" w:rsidRPr="00FE0A54">
        <w:rPr>
          <w:sz w:val="22"/>
          <w:szCs w:val="22"/>
        </w:rPr>
        <w:t>качественную эксплуатацию объекта</w:t>
      </w:r>
      <w:r w:rsidR="00174E69" w:rsidRPr="00FE0A54">
        <w:rPr>
          <w:sz w:val="22"/>
          <w:szCs w:val="22"/>
        </w:rPr>
        <w:t>.</w:t>
      </w:r>
    </w:p>
    <w:p w:rsidR="0087791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877911" w:rsidRPr="00FE0A54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E0A54">
        <w:rPr>
          <w:sz w:val="22"/>
          <w:szCs w:val="22"/>
        </w:rPr>
        <w:t>, за которые отвечает Подрядчик</w:t>
      </w:r>
      <w:r w:rsidR="00925E6E" w:rsidRPr="00FE0A54">
        <w:rPr>
          <w:sz w:val="22"/>
          <w:szCs w:val="22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E0A54">
        <w:rPr>
          <w:sz w:val="22"/>
          <w:szCs w:val="22"/>
        </w:rPr>
        <w:t>вине Подрядчика.</w:t>
      </w:r>
    </w:p>
    <w:p w:rsidR="00A0389A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E0A54">
        <w:rPr>
          <w:sz w:val="22"/>
          <w:szCs w:val="22"/>
        </w:rPr>
        <w:t xml:space="preserve"> обеими </w:t>
      </w:r>
      <w:r w:rsidR="0078088D" w:rsidRPr="00FE0A54">
        <w:rPr>
          <w:sz w:val="22"/>
          <w:szCs w:val="22"/>
        </w:rPr>
        <w:t>С</w:t>
      </w:r>
      <w:r w:rsidR="004B4AD3" w:rsidRPr="00FE0A54">
        <w:rPr>
          <w:sz w:val="22"/>
          <w:szCs w:val="22"/>
        </w:rPr>
        <w:t>торонами</w:t>
      </w:r>
      <w:r w:rsidR="00C53271" w:rsidRPr="00FE0A54">
        <w:rPr>
          <w:sz w:val="22"/>
          <w:szCs w:val="22"/>
        </w:rPr>
        <w:t xml:space="preserve"> и действует до момента </w:t>
      </w:r>
      <w:r w:rsidR="002C417D" w:rsidRPr="00FE0A54">
        <w:rPr>
          <w:sz w:val="22"/>
          <w:szCs w:val="22"/>
        </w:rPr>
        <w:t>исполнения Сторонами своих обяза</w:t>
      </w:r>
      <w:r w:rsidR="00563C63" w:rsidRPr="00FE0A54">
        <w:rPr>
          <w:sz w:val="22"/>
          <w:szCs w:val="22"/>
        </w:rPr>
        <w:t xml:space="preserve">тельств </w:t>
      </w:r>
      <w:r w:rsidR="0078088D" w:rsidRPr="00FE0A54">
        <w:rPr>
          <w:sz w:val="22"/>
          <w:szCs w:val="22"/>
        </w:rPr>
        <w:t>по</w:t>
      </w:r>
      <w:r w:rsidR="00563C63" w:rsidRPr="00FE0A54">
        <w:rPr>
          <w:sz w:val="22"/>
          <w:szCs w:val="22"/>
        </w:rPr>
        <w:t xml:space="preserve"> договору.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0389A" w:rsidRPr="00FE0A54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E0A54">
        <w:rPr>
          <w:sz w:val="22"/>
          <w:szCs w:val="22"/>
        </w:rPr>
        <w:t>Г</w:t>
      </w:r>
      <w:r w:rsidR="00A0389A" w:rsidRPr="00FE0A54">
        <w:rPr>
          <w:sz w:val="22"/>
          <w:szCs w:val="22"/>
        </w:rPr>
        <w:t>КРФ и другими нормативными документами РФ.</w:t>
      </w:r>
    </w:p>
    <w:p w:rsidR="00FB659E" w:rsidRPr="00FB659E" w:rsidRDefault="00FB659E" w:rsidP="00FB659E">
      <w:pPr>
        <w:tabs>
          <w:tab w:val="left" w:pos="567"/>
        </w:tabs>
        <w:ind w:right="-3"/>
        <w:jc w:val="both"/>
        <w:rPr>
          <w:sz w:val="22"/>
          <w:szCs w:val="22"/>
          <w:lang w:val="en-US"/>
        </w:rPr>
      </w:pPr>
      <w:r w:rsidRPr="00FB659E">
        <w:rPr>
          <w:sz w:val="22"/>
          <w:szCs w:val="22"/>
        </w:rPr>
        <w:t>Приложения</w:t>
      </w:r>
      <w:r w:rsidRPr="00FB659E">
        <w:rPr>
          <w:sz w:val="22"/>
          <w:szCs w:val="22"/>
          <w:lang w:val="en-US"/>
        </w:rPr>
        <w:t>: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№1- Техническое задание.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  <w:r w:rsidRPr="00FB659E">
        <w:rPr>
          <w:sz w:val="22"/>
          <w:szCs w:val="22"/>
        </w:rPr>
        <w:t>- Состав исполнительной документации</w:t>
      </w:r>
    </w:p>
    <w:p w:rsidR="00FB659E" w:rsidRPr="00FB659E" w:rsidRDefault="00FB659E" w:rsidP="00FB659E">
      <w:pPr>
        <w:tabs>
          <w:tab w:val="left" w:pos="1134"/>
        </w:tabs>
        <w:ind w:left="663" w:right="-6"/>
        <w:outlineLvl w:val="1"/>
        <w:rPr>
          <w:sz w:val="22"/>
          <w:szCs w:val="22"/>
        </w:rPr>
      </w:pPr>
    </w:p>
    <w:p w:rsidR="00E642BF" w:rsidRPr="00E642BF" w:rsidRDefault="00E642BF" w:rsidP="00DD55E5">
      <w:pPr>
        <w:tabs>
          <w:tab w:val="left" w:pos="1134"/>
        </w:tabs>
        <w:ind w:left="360" w:right="-3"/>
        <w:jc w:val="center"/>
        <w:outlineLvl w:val="0"/>
        <w:rPr>
          <w:sz w:val="22"/>
          <w:szCs w:val="22"/>
        </w:rPr>
      </w:pPr>
    </w:p>
    <w:p w:rsidR="005452A9" w:rsidRDefault="005452A9" w:rsidP="00DD55E5">
      <w:pPr>
        <w:pStyle w:val="af5"/>
        <w:numPr>
          <w:ilvl w:val="0"/>
          <w:numId w:val="30"/>
        </w:num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ЮРИДИЧЕСКИЕ АДРЕСА И БАНКОВСКИЕ РЕКВИЗИТЫ СТОРОН:</w:t>
      </w:r>
    </w:p>
    <w:p w:rsidR="00E642BF" w:rsidRPr="00E642BF" w:rsidRDefault="00E642BF" w:rsidP="00DD55E5">
      <w:pPr>
        <w:spacing w:before="180" w:after="120"/>
        <w:ind w:right="-6"/>
        <w:jc w:val="center"/>
        <w:outlineLvl w:val="0"/>
        <w:rPr>
          <w:sz w:val="22"/>
          <w:szCs w:val="22"/>
        </w:rPr>
      </w:pPr>
    </w:p>
    <w:p w:rsidR="005452A9" w:rsidRPr="00FB659E" w:rsidRDefault="005452A9" w:rsidP="005452A9">
      <w:pPr>
        <w:ind w:right="-3"/>
        <w:jc w:val="both"/>
        <w:outlineLvl w:val="0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Заказчика:</w:t>
      </w:r>
    </w:p>
    <w:p w:rsidR="00FB659E" w:rsidRPr="00832A12" w:rsidRDefault="00FB659E" w:rsidP="00FB659E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FB659E" w:rsidRDefault="005452A9" w:rsidP="005452A9">
      <w:pPr>
        <w:ind w:right="-3"/>
        <w:jc w:val="both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Default="00BD2AE2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6346CC" w:rsidRDefault="006346CC" w:rsidP="006E77DD">
      <w:pPr>
        <w:ind w:right="-3"/>
        <w:jc w:val="right"/>
      </w:pPr>
    </w:p>
    <w:p w:rsidR="006346CC" w:rsidRDefault="006346CC" w:rsidP="006E77DD">
      <w:pPr>
        <w:ind w:right="-3"/>
        <w:jc w:val="right"/>
      </w:pPr>
    </w:p>
    <w:p w:rsidR="006346CC" w:rsidRDefault="006346CC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 xml:space="preserve">Приложение № </w:t>
      </w:r>
      <w:r>
        <w:rPr>
          <w:b/>
        </w:rPr>
        <w:t>2</w:t>
      </w: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>к договору № _____ от «___» _______________ 201</w:t>
      </w:r>
      <w:r>
        <w:rPr>
          <w:b/>
        </w:rPr>
        <w:t>4</w:t>
      </w:r>
      <w:r w:rsidRPr="00E109F6">
        <w:rPr>
          <w:b/>
        </w:rPr>
        <w:t xml:space="preserve">  г.</w:t>
      </w:r>
    </w:p>
    <w:p w:rsidR="00A51945" w:rsidRPr="00E109F6" w:rsidRDefault="00A51945" w:rsidP="00A51945">
      <w:pPr>
        <w:ind w:right="-3" w:firstLine="709"/>
        <w:jc w:val="both"/>
        <w:rPr>
          <w:b/>
        </w:rPr>
      </w:pPr>
    </w:p>
    <w:p w:rsidR="00A51945" w:rsidRPr="00641A98" w:rsidRDefault="00A51945" w:rsidP="00A51945">
      <w:pPr>
        <w:ind w:right="-3" w:firstLine="709"/>
        <w:jc w:val="both"/>
      </w:pP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Требования к составу исполнительной документации</w:t>
      </w: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на трубопровод, проложенный методом ГНБ, ОАО «Башинформсвязь»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1.</w:t>
      </w:r>
      <w:r w:rsidRPr="00CA3A44">
        <w:rPr>
          <w:sz w:val="22"/>
          <w:szCs w:val="22"/>
        </w:rPr>
        <w:tab/>
        <w:t>Титульный лист.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2.</w:t>
      </w:r>
      <w:r w:rsidRPr="00CA3A44">
        <w:rPr>
          <w:sz w:val="22"/>
          <w:szCs w:val="22"/>
        </w:rPr>
        <w:tab/>
        <w:t>Опись документов.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3.</w:t>
      </w:r>
      <w:r w:rsidRPr="00CA3A44">
        <w:rPr>
          <w:sz w:val="22"/>
          <w:szCs w:val="22"/>
        </w:rPr>
        <w:tab/>
        <w:t>Журнал производства буровых работ по форме Р</w:t>
      </w:r>
      <w:r w:rsidR="00CA3A44" w:rsidRPr="00CA3A44">
        <w:rPr>
          <w:sz w:val="22"/>
          <w:szCs w:val="22"/>
        </w:rPr>
        <w:t>Д</w:t>
      </w:r>
      <w:r w:rsidRPr="00CA3A44">
        <w:rPr>
          <w:sz w:val="22"/>
          <w:szCs w:val="22"/>
        </w:rPr>
        <w:t>11</w:t>
      </w:r>
      <w:r w:rsidR="00CA3A44" w:rsidRPr="00CA3A44">
        <w:rPr>
          <w:sz w:val="22"/>
          <w:szCs w:val="22"/>
        </w:rPr>
        <w:t>-</w:t>
      </w:r>
      <w:r w:rsidRPr="00CA3A44">
        <w:rPr>
          <w:sz w:val="22"/>
          <w:szCs w:val="22"/>
        </w:rPr>
        <w:t>05-2007.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4.</w:t>
      </w:r>
      <w:r w:rsidRPr="00CA3A44">
        <w:rPr>
          <w:sz w:val="22"/>
          <w:szCs w:val="22"/>
        </w:rPr>
        <w:tab/>
        <w:t>Протокол бурения скважины.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5.</w:t>
      </w:r>
      <w:r w:rsidRPr="00CA3A44">
        <w:rPr>
          <w:sz w:val="22"/>
          <w:szCs w:val="22"/>
        </w:rPr>
        <w:tab/>
        <w:t xml:space="preserve">Исполнительные чертежи планового положения и продольного профиля трубопровода, проложенного методом ГНБ, с соответствующими </w:t>
      </w:r>
      <w:r w:rsidRPr="00CA3A44">
        <w:rPr>
          <w:sz w:val="22"/>
          <w:szCs w:val="22"/>
          <w:lang w:val="en-US"/>
        </w:rPr>
        <w:t>GPS</w:t>
      </w:r>
      <w:r w:rsidR="00DA40B4">
        <w:rPr>
          <w:sz w:val="22"/>
          <w:szCs w:val="22"/>
        </w:rPr>
        <w:t xml:space="preserve"> (ГЛОНАСС) </w:t>
      </w:r>
      <w:r w:rsidRPr="00CA3A44">
        <w:rPr>
          <w:sz w:val="22"/>
          <w:szCs w:val="22"/>
        </w:rPr>
        <w:t>-привязками.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6.</w:t>
      </w:r>
      <w:r w:rsidRPr="00CA3A44">
        <w:rPr>
          <w:sz w:val="22"/>
          <w:szCs w:val="22"/>
        </w:rPr>
        <w:tab/>
        <w:t>Заводские паспорта и сертификаты на материалы.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A51945" w:rsidRPr="00CA3A44" w:rsidTr="00423033">
        <w:trPr>
          <w:trHeight w:val="414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CA3A44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b/>
                <w:sz w:val="22"/>
                <w:szCs w:val="22"/>
              </w:rPr>
            </w:pPr>
            <w:r w:rsidRPr="00CA3A44">
              <w:rPr>
                <w:b/>
                <w:sz w:val="22"/>
                <w:szCs w:val="22"/>
              </w:rPr>
              <w:t>ПОДРЯДЧИК</w:t>
            </w:r>
          </w:p>
        </w:tc>
      </w:tr>
      <w:tr w:rsidR="00A51945" w:rsidRPr="00CA3A44" w:rsidTr="00423033">
        <w:trPr>
          <w:trHeight w:val="80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Генеральный директор 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ОАО «Башинформсвязь»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A51945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_____________________ / _____________/</w:t>
            </w:r>
          </w:p>
        </w:tc>
      </w:tr>
    </w:tbl>
    <w:p w:rsidR="00A51945" w:rsidRDefault="00A51945" w:rsidP="00A51945">
      <w:pPr>
        <w:ind w:right="-3" w:firstLine="709"/>
        <w:jc w:val="both"/>
      </w:pPr>
    </w:p>
    <w:p w:rsidR="00A51945" w:rsidRPr="00BD2AE2" w:rsidRDefault="00A51945" w:rsidP="006E77DD">
      <w:pPr>
        <w:ind w:right="-3"/>
        <w:jc w:val="right"/>
      </w:pPr>
    </w:p>
    <w:sectPr w:rsidR="00A51945" w:rsidRPr="00BD2AE2" w:rsidSect="00F52D42">
      <w:footerReference w:type="default" r:id="rId8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D3F" w:rsidRDefault="00B24D3F">
      <w:r>
        <w:separator/>
      </w:r>
    </w:p>
  </w:endnote>
  <w:endnote w:type="continuationSeparator" w:id="1">
    <w:p w:rsidR="00B24D3F" w:rsidRDefault="00B24D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F5" w:rsidRDefault="00660EC2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6346CC">
      <w:rPr>
        <w:noProof/>
      </w:rPr>
      <w:t>1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D3F" w:rsidRDefault="00B24D3F">
      <w:r>
        <w:separator/>
      </w:r>
    </w:p>
  </w:footnote>
  <w:footnote w:type="continuationSeparator" w:id="1">
    <w:p w:rsidR="00B24D3F" w:rsidRDefault="00B24D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0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1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A3350"/>
    <w:multiLevelType w:val="multilevel"/>
    <w:tmpl w:val="A300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4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6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1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8"/>
  </w:num>
  <w:num w:numId="12">
    <w:abstractNumId w:val="31"/>
  </w:num>
  <w:num w:numId="13">
    <w:abstractNumId w:val="20"/>
  </w:num>
  <w:num w:numId="14">
    <w:abstractNumId w:val="25"/>
  </w:num>
  <w:num w:numId="15">
    <w:abstractNumId w:val="19"/>
  </w:num>
  <w:num w:numId="16">
    <w:abstractNumId w:val="30"/>
  </w:num>
  <w:num w:numId="17">
    <w:abstractNumId w:val="17"/>
  </w:num>
  <w:num w:numId="18">
    <w:abstractNumId w:val="23"/>
  </w:num>
  <w:num w:numId="19">
    <w:abstractNumId w:val="12"/>
  </w:num>
  <w:num w:numId="20">
    <w:abstractNumId w:val="24"/>
  </w:num>
  <w:num w:numId="21">
    <w:abstractNumId w:val="27"/>
  </w:num>
  <w:num w:numId="22">
    <w:abstractNumId w:val="28"/>
  </w:num>
  <w:num w:numId="23">
    <w:abstractNumId w:val="13"/>
  </w:num>
  <w:num w:numId="24">
    <w:abstractNumId w:val="26"/>
  </w:num>
  <w:num w:numId="25">
    <w:abstractNumId w:val="15"/>
  </w:num>
  <w:num w:numId="26">
    <w:abstractNumId w:val="16"/>
  </w:num>
  <w:num w:numId="27">
    <w:abstractNumId w:val="21"/>
  </w:num>
  <w:num w:numId="28">
    <w:abstractNumId w:val="10"/>
  </w:num>
  <w:num w:numId="29">
    <w:abstractNumId w:val="11"/>
  </w:num>
  <w:num w:numId="30">
    <w:abstractNumId w:val="22"/>
  </w:num>
  <w:num w:numId="31">
    <w:abstractNumId w:val="14"/>
  </w:num>
  <w:num w:numId="32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2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62751"/>
    <w:rsid w:val="00070B00"/>
    <w:rsid w:val="00073828"/>
    <w:rsid w:val="000846C3"/>
    <w:rsid w:val="00086963"/>
    <w:rsid w:val="0009436C"/>
    <w:rsid w:val="00097D75"/>
    <w:rsid w:val="000A14E8"/>
    <w:rsid w:val="000A7651"/>
    <w:rsid w:val="000C4F1B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26E8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3FEA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6BAF"/>
    <w:rsid w:val="002D71D0"/>
    <w:rsid w:val="002E60A7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403ACD"/>
    <w:rsid w:val="004153DA"/>
    <w:rsid w:val="00433D2C"/>
    <w:rsid w:val="0043458B"/>
    <w:rsid w:val="00447D86"/>
    <w:rsid w:val="00447E58"/>
    <w:rsid w:val="00452654"/>
    <w:rsid w:val="00455FD1"/>
    <w:rsid w:val="004727EF"/>
    <w:rsid w:val="00476E61"/>
    <w:rsid w:val="00477F81"/>
    <w:rsid w:val="00480B5A"/>
    <w:rsid w:val="00480EA7"/>
    <w:rsid w:val="0048169A"/>
    <w:rsid w:val="00483618"/>
    <w:rsid w:val="004868F6"/>
    <w:rsid w:val="004925C7"/>
    <w:rsid w:val="00493496"/>
    <w:rsid w:val="00497686"/>
    <w:rsid w:val="004A6E14"/>
    <w:rsid w:val="004B02B5"/>
    <w:rsid w:val="004B4AD3"/>
    <w:rsid w:val="004C38E9"/>
    <w:rsid w:val="004C6886"/>
    <w:rsid w:val="004C6C01"/>
    <w:rsid w:val="004D1B6C"/>
    <w:rsid w:val="004D60A4"/>
    <w:rsid w:val="004E59EF"/>
    <w:rsid w:val="004E79CC"/>
    <w:rsid w:val="00507136"/>
    <w:rsid w:val="0050751C"/>
    <w:rsid w:val="00520B02"/>
    <w:rsid w:val="00525906"/>
    <w:rsid w:val="005302F4"/>
    <w:rsid w:val="005365EC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D64E8"/>
    <w:rsid w:val="005D65ED"/>
    <w:rsid w:val="005E5CB6"/>
    <w:rsid w:val="005F1325"/>
    <w:rsid w:val="005F4C8A"/>
    <w:rsid w:val="005F707B"/>
    <w:rsid w:val="00603697"/>
    <w:rsid w:val="00603AD1"/>
    <w:rsid w:val="00605651"/>
    <w:rsid w:val="00620695"/>
    <w:rsid w:val="006208A5"/>
    <w:rsid w:val="00623A76"/>
    <w:rsid w:val="00624D4F"/>
    <w:rsid w:val="00625BD4"/>
    <w:rsid w:val="00632053"/>
    <w:rsid w:val="00633340"/>
    <w:rsid w:val="006346CC"/>
    <w:rsid w:val="0064219B"/>
    <w:rsid w:val="00643E5C"/>
    <w:rsid w:val="00646D23"/>
    <w:rsid w:val="00660EC2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B315B"/>
    <w:rsid w:val="006B7CDC"/>
    <w:rsid w:val="006C7458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49B2"/>
    <w:rsid w:val="00747FBF"/>
    <w:rsid w:val="00751932"/>
    <w:rsid w:val="007530CE"/>
    <w:rsid w:val="0076282F"/>
    <w:rsid w:val="00762F91"/>
    <w:rsid w:val="007636CC"/>
    <w:rsid w:val="00765DBF"/>
    <w:rsid w:val="00767B11"/>
    <w:rsid w:val="0078088D"/>
    <w:rsid w:val="0079329A"/>
    <w:rsid w:val="00796C03"/>
    <w:rsid w:val="00797617"/>
    <w:rsid w:val="007A41BD"/>
    <w:rsid w:val="007B0353"/>
    <w:rsid w:val="007B5477"/>
    <w:rsid w:val="007B6668"/>
    <w:rsid w:val="007B6C68"/>
    <w:rsid w:val="007C3773"/>
    <w:rsid w:val="007C4B31"/>
    <w:rsid w:val="007D0519"/>
    <w:rsid w:val="007D06A7"/>
    <w:rsid w:val="007D2492"/>
    <w:rsid w:val="007D4E7C"/>
    <w:rsid w:val="007D512D"/>
    <w:rsid w:val="007E231B"/>
    <w:rsid w:val="007E2CE0"/>
    <w:rsid w:val="007E2F7F"/>
    <w:rsid w:val="007E3CFA"/>
    <w:rsid w:val="007F2A34"/>
    <w:rsid w:val="007F40FA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1164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70BBB"/>
    <w:rsid w:val="00985F04"/>
    <w:rsid w:val="0099072A"/>
    <w:rsid w:val="00991E5D"/>
    <w:rsid w:val="00994926"/>
    <w:rsid w:val="009B61D7"/>
    <w:rsid w:val="009C12B5"/>
    <w:rsid w:val="009C374D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1945"/>
    <w:rsid w:val="00A531A7"/>
    <w:rsid w:val="00A54600"/>
    <w:rsid w:val="00A67134"/>
    <w:rsid w:val="00A86821"/>
    <w:rsid w:val="00A86ABB"/>
    <w:rsid w:val="00A97BEF"/>
    <w:rsid w:val="00AA46A3"/>
    <w:rsid w:val="00AB1B21"/>
    <w:rsid w:val="00AB3A8C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24D3F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96ED4"/>
    <w:rsid w:val="00BA1B4E"/>
    <w:rsid w:val="00BA3C1C"/>
    <w:rsid w:val="00BA6A98"/>
    <w:rsid w:val="00BD1D70"/>
    <w:rsid w:val="00BD2AE2"/>
    <w:rsid w:val="00BD441B"/>
    <w:rsid w:val="00BD5340"/>
    <w:rsid w:val="00BD7BF8"/>
    <w:rsid w:val="00BE03CF"/>
    <w:rsid w:val="00BE1FEF"/>
    <w:rsid w:val="00BE3DFB"/>
    <w:rsid w:val="00BE4F7C"/>
    <w:rsid w:val="00BE6473"/>
    <w:rsid w:val="00BF728D"/>
    <w:rsid w:val="00C035AF"/>
    <w:rsid w:val="00C10335"/>
    <w:rsid w:val="00C16B58"/>
    <w:rsid w:val="00C17BA0"/>
    <w:rsid w:val="00C2186F"/>
    <w:rsid w:val="00C25EDD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930ED"/>
    <w:rsid w:val="00CA3A44"/>
    <w:rsid w:val="00CB688E"/>
    <w:rsid w:val="00CB6A6D"/>
    <w:rsid w:val="00CB7806"/>
    <w:rsid w:val="00CC50AA"/>
    <w:rsid w:val="00CD6142"/>
    <w:rsid w:val="00CD7374"/>
    <w:rsid w:val="00CE2A5E"/>
    <w:rsid w:val="00CE3A1C"/>
    <w:rsid w:val="00CE5578"/>
    <w:rsid w:val="00CF11BA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6C3F"/>
    <w:rsid w:val="00D77DD6"/>
    <w:rsid w:val="00D84EF6"/>
    <w:rsid w:val="00D96E90"/>
    <w:rsid w:val="00DA40B4"/>
    <w:rsid w:val="00DA47D1"/>
    <w:rsid w:val="00DB2487"/>
    <w:rsid w:val="00DC04F1"/>
    <w:rsid w:val="00DC0C3E"/>
    <w:rsid w:val="00DC1119"/>
    <w:rsid w:val="00DD28F6"/>
    <w:rsid w:val="00DD55E5"/>
    <w:rsid w:val="00DE1DD9"/>
    <w:rsid w:val="00DF4DF7"/>
    <w:rsid w:val="00E01DE6"/>
    <w:rsid w:val="00E05037"/>
    <w:rsid w:val="00E13163"/>
    <w:rsid w:val="00E131C3"/>
    <w:rsid w:val="00E34786"/>
    <w:rsid w:val="00E40A8C"/>
    <w:rsid w:val="00E464CE"/>
    <w:rsid w:val="00E47686"/>
    <w:rsid w:val="00E642BF"/>
    <w:rsid w:val="00E65297"/>
    <w:rsid w:val="00E65E4D"/>
    <w:rsid w:val="00E66928"/>
    <w:rsid w:val="00E70512"/>
    <w:rsid w:val="00E725CB"/>
    <w:rsid w:val="00E8383B"/>
    <w:rsid w:val="00E8798E"/>
    <w:rsid w:val="00EA3A7D"/>
    <w:rsid w:val="00EB29B0"/>
    <w:rsid w:val="00EB2E87"/>
    <w:rsid w:val="00EB2EAC"/>
    <w:rsid w:val="00EB4C33"/>
    <w:rsid w:val="00EC0D76"/>
    <w:rsid w:val="00EC1F60"/>
    <w:rsid w:val="00EC27E2"/>
    <w:rsid w:val="00EC6675"/>
    <w:rsid w:val="00ED06BE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548C6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A4AAF"/>
    <w:rsid w:val="00FB659E"/>
    <w:rsid w:val="00FC12A6"/>
    <w:rsid w:val="00FC4D10"/>
    <w:rsid w:val="00FC79DE"/>
    <w:rsid w:val="00FD20FB"/>
    <w:rsid w:val="00FD48FE"/>
    <w:rsid w:val="00FD6EE6"/>
    <w:rsid w:val="00FD7DB3"/>
    <w:rsid w:val="00FE0A54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350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584350"/>
    <w:rPr>
      <w:rFonts w:ascii="Wingdings" w:hAnsi="Wingdings"/>
    </w:rPr>
  </w:style>
  <w:style w:type="character" w:customStyle="1" w:styleId="WW8Num11z0">
    <w:name w:val="WW8Num1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584350"/>
  </w:style>
  <w:style w:type="character" w:styleId="a3">
    <w:name w:val="page number"/>
    <w:basedOn w:val="1"/>
    <w:rsid w:val="00584350"/>
  </w:style>
  <w:style w:type="paragraph" w:customStyle="1" w:styleId="a4">
    <w:name w:val="Заголовок"/>
    <w:basedOn w:val="a"/>
    <w:next w:val="a5"/>
    <w:rsid w:val="0058435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84350"/>
    <w:pPr>
      <w:ind w:right="-483"/>
    </w:pPr>
    <w:rPr>
      <w:sz w:val="22"/>
    </w:rPr>
  </w:style>
  <w:style w:type="paragraph" w:styleId="a6">
    <w:name w:val="List"/>
    <w:basedOn w:val="a5"/>
    <w:rsid w:val="00584350"/>
    <w:rPr>
      <w:rFonts w:cs="Tahoma"/>
    </w:rPr>
  </w:style>
  <w:style w:type="paragraph" w:customStyle="1" w:styleId="10">
    <w:name w:val="Название1"/>
    <w:basedOn w:val="a"/>
    <w:rsid w:val="005843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84350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584350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584350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584350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584350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6ECC6-9F90-4A87-B231-73516CCE7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5</Pages>
  <Words>1710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e.farrahova</cp:lastModifiedBy>
  <cp:revision>18</cp:revision>
  <cp:lastPrinted>2014-05-23T09:47:00Z</cp:lastPrinted>
  <dcterms:created xsi:type="dcterms:W3CDTF">2014-03-21T06:02:00Z</dcterms:created>
  <dcterms:modified xsi:type="dcterms:W3CDTF">2014-05-27T09:47:00Z</dcterms:modified>
</cp:coreProperties>
</file>